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5DD9A49" w14:textId="16CF4280" w:rsidR="002D3705" w:rsidRPr="009859AC" w:rsidRDefault="00A34695" w:rsidP="00364B8B">
      <w:pPr>
        <w:spacing w:line="360" w:lineRule="auto"/>
        <w:rPr>
          <w:rFonts w:ascii="Arial" w:hAnsi="Arial" w:cs="Arial"/>
          <w:b/>
          <w:sz w:val="24"/>
          <w:szCs w:val="24"/>
        </w:rPr>
      </w:pPr>
      <w:r w:rsidRPr="009859AC">
        <w:rPr>
          <w:rFonts w:ascii="Arial" w:hAnsi="Arial" w:cs="Arial"/>
          <w:b/>
          <w:sz w:val="24"/>
          <w:szCs w:val="24"/>
        </w:rPr>
        <w:t xml:space="preserve">Nr referencyjny: </w:t>
      </w:r>
      <w:r w:rsidR="006208C2" w:rsidRPr="00854158">
        <w:rPr>
          <w:rFonts w:ascii="Arial" w:hAnsi="Arial" w:cs="Arial"/>
          <w:b/>
          <w:sz w:val="24"/>
          <w:szCs w:val="24"/>
        </w:rPr>
        <w:t>I</w:t>
      </w:r>
      <w:r w:rsidR="00751F0B" w:rsidRPr="00854158">
        <w:rPr>
          <w:rFonts w:ascii="Arial" w:hAnsi="Arial" w:cs="Arial"/>
          <w:b/>
          <w:sz w:val="24"/>
          <w:szCs w:val="24"/>
        </w:rPr>
        <w:t>ZP.271.</w:t>
      </w:r>
      <w:r w:rsidR="00854158" w:rsidRPr="00854158">
        <w:rPr>
          <w:rFonts w:ascii="Arial" w:hAnsi="Arial" w:cs="Arial"/>
          <w:b/>
          <w:sz w:val="24"/>
          <w:szCs w:val="24"/>
        </w:rPr>
        <w:t>29</w:t>
      </w:r>
      <w:r w:rsidR="000230D7" w:rsidRPr="00854158">
        <w:rPr>
          <w:rFonts w:ascii="Arial" w:hAnsi="Arial" w:cs="Arial"/>
          <w:b/>
          <w:sz w:val="24"/>
          <w:szCs w:val="24"/>
        </w:rPr>
        <w:t>.202</w:t>
      </w:r>
      <w:r w:rsidR="006208C2" w:rsidRPr="00854158">
        <w:rPr>
          <w:rFonts w:ascii="Arial" w:hAnsi="Arial" w:cs="Arial"/>
          <w:b/>
          <w:sz w:val="24"/>
          <w:szCs w:val="24"/>
        </w:rPr>
        <w:t>5</w:t>
      </w:r>
      <w:r w:rsidR="002D3705" w:rsidRPr="009859AC">
        <w:rPr>
          <w:rFonts w:ascii="Arial" w:hAnsi="Arial" w:cs="Arial"/>
          <w:b/>
          <w:sz w:val="24"/>
          <w:szCs w:val="24"/>
        </w:rPr>
        <w:tab/>
      </w:r>
      <w:r w:rsidR="002D3705" w:rsidRPr="009859AC">
        <w:rPr>
          <w:rFonts w:ascii="Arial" w:hAnsi="Arial" w:cs="Arial"/>
          <w:b/>
          <w:sz w:val="24"/>
          <w:szCs w:val="24"/>
        </w:rPr>
        <w:tab/>
      </w:r>
      <w:r w:rsidR="002D3705" w:rsidRPr="009859AC">
        <w:rPr>
          <w:rFonts w:ascii="Arial" w:hAnsi="Arial" w:cs="Arial"/>
          <w:b/>
          <w:sz w:val="24"/>
          <w:szCs w:val="24"/>
        </w:rPr>
        <w:tab/>
      </w:r>
      <w:r w:rsidR="002D3705" w:rsidRPr="009859AC">
        <w:rPr>
          <w:rFonts w:ascii="Arial" w:hAnsi="Arial" w:cs="Arial"/>
          <w:b/>
          <w:sz w:val="24"/>
          <w:szCs w:val="24"/>
        </w:rPr>
        <w:tab/>
        <w:t xml:space="preserve">Załącznik nr </w:t>
      </w:r>
      <w:r w:rsidR="00510490" w:rsidRPr="009859AC">
        <w:rPr>
          <w:rFonts w:ascii="Arial" w:hAnsi="Arial" w:cs="Arial"/>
          <w:b/>
          <w:sz w:val="24"/>
          <w:szCs w:val="24"/>
        </w:rPr>
        <w:t>3</w:t>
      </w:r>
      <w:r w:rsidR="001A4C7D" w:rsidRPr="009859AC">
        <w:rPr>
          <w:rFonts w:ascii="Arial" w:hAnsi="Arial" w:cs="Arial"/>
          <w:b/>
          <w:sz w:val="24"/>
          <w:szCs w:val="24"/>
        </w:rPr>
        <w:t xml:space="preserve"> do S</w:t>
      </w:r>
      <w:r w:rsidR="002D3705" w:rsidRPr="009859AC">
        <w:rPr>
          <w:rFonts w:ascii="Arial" w:hAnsi="Arial" w:cs="Arial"/>
          <w:b/>
          <w:sz w:val="24"/>
          <w:szCs w:val="24"/>
        </w:rPr>
        <w:t>WZ</w:t>
      </w:r>
    </w:p>
    <w:p w14:paraId="1174B11F" w14:textId="77777777" w:rsidR="002D3705" w:rsidRPr="009859AC" w:rsidRDefault="002D3705" w:rsidP="00D608F5">
      <w:pPr>
        <w:pStyle w:val="Standard"/>
        <w:spacing w:after="120" w:line="276" w:lineRule="auto"/>
        <w:jc w:val="both"/>
        <w:rPr>
          <w:rFonts w:ascii="Arial" w:hAnsi="Arial" w:cs="Arial"/>
          <w:lang w:val="pl-PL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BFBFBF"/>
        <w:tblLook w:val="04A0" w:firstRow="1" w:lastRow="0" w:firstColumn="1" w:lastColumn="0" w:noHBand="0" w:noVBand="1"/>
      </w:tblPr>
      <w:tblGrid>
        <w:gridCol w:w="9062"/>
      </w:tblGrid>
      <w:tr w:rsidR="009859AC" w:rsidRPr="0056441A" w14:paraId="7B32DDC8" w14:textId="77777777" w:rsidTr="009859AC">
        <w:tc>
          <w:tcPr>
            <w:tcW w:w="9062" w:type="dxa"/>
            <w:shd w:val="clear" w:color="auto" w:fill="BFBFBF"/>
          </w:tcPr>
          <w:p w14:paraId="288B1860" w14:textId="77777777" w:rsidR="009859AC" w:rsidRPr="0056441A" w:rsidRDefault="009859AC" w:rsidP="002F08CB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6441A">
              <w:rPr>
                <w:rFonts w:ascii="Arial" w:hAnsi="Arial" w:cs="Arial"/>
                <w:b/>
                <w:sz w:val="28"/>
                <w:szCs w:val="28"/>
              </w:rPr>
              <w:t>ZOBOWIĄZANIE PODMIOTU TRZECIEGO</w:t>
            </w:r>
            <w:r w:rsidRPr="0056441A">
              <w:rPr>
                <w:rFonts w:ascii="Arial" w:hAnsi="Arial" w:cs="Arial"/>
                <w:b/>
                <w:sz w:val="24"/>
                <w:szCs w:val="24"/>
              </w:rPr>
              <w:t>*</w:t>
            </w:r>
            <w:r w:rsidRPr="0056441A">
              <w:rPr>
                <w:rFonts w:ascii="Arial" w:hAnsi="Arial" w:cs="Arial"/>
                <w:b/>
                <w:sz w:val="24"/>
                <w:szCs w:val="24"/>
              </w:rPr>
              <w:br/>
              <w:t xml:space="preserve">do oddania do dyspozycji Wykonawcy niezbędnych zasobów </w:t>
            </w:r>
            <w:r w:rsidRPr="0056441A">
              <w:rPr>
                <w:rFonts w:ascii="Arial" w:hAnsi="Arial" w:cs="Arial"/>
                <w:b/>
                <w:sz w:val="24"/>
                <w:szCs w:val="24"/>
              </w:rPr>
              <w:br/>
              <w:t>na potrzeby wykonania zamówienia</w:t>
            </w:r>
          </w:p>
        </w:tc>
      </w:tr>
    </w:tbl>
    <w:p w14:paraId="44BBBA7E" w14:textId="6CE006D8" w:rsidR="00775949" w:rsidRPr="009859AC" w:rsidRDefault="00775949" w:rsidP="005C3308">
      <w:pPr>
        <w:spacing w:after="0"/>
        <w:jc w:val="center"/>
        <w:rPr>
          <w:rFonts w:ascii="Arial" w:hAnsi="Arial" w:cs="Arial"/>
        </w:rPr>
      </w:pPr>
    </w:p>
    <w:p w14:paraId="70EE5182" w14:textId="77777777" w:rsidR="00D608F5" w:rsidRPr="009859AC" w:rsidRDefault="00E1571B" w:rsidP="00965CE2">
      <w:pPr>
        <w:autoSpaceDE w:val="0"/>
        <w:autoSpaceDN w:val="0"/>
        <w:spacing w:after="120"/>
        <w:jc w:val="both"/>
        <w:rPr>
          <w:rFonts w:ascii="Arial" w:eastAsia="Times New Roman" w:hAnsi="Arial" w:cs="Arial"/>
          <w:noProof/>
          <w:sz w:val="24"/>
          <w:szCs w:val="24"/>
          <w:lang w:eastAsia="pl-PL"/>
        </w:rPr>
      </w:pPr>
      <w:r w:rsidRPr="009859AC">
        <w:rPr>
          <w:rFonts w:ascii="Arial" w:eastAsia="Times New Roman" w:hAnsi="Arial" w:cs="Arial"/>
          <w:noProof/>
          <w:sz w:val="24"/>
          <w:szCs w:val="24"/>
          <w:lang w:eastAsia="pl-PL"/>
        </w:rPr>
        <w:t>Ja (My*) niżej podpisany (podpisani*)</w:t>
      </w:r>
    </w:p>
    <w:p w14:paraId="01B9CAFC" w14:textId="77777777" w:rsidR="00E1571B" w:rsidRPr="009859AC" w:rsidRDefault="00E1571B" w:rsidP="00E1571B">
      <w:pPr>
        <w:autoSpaceDE w:val="0"/>
        <w:autoSpaceDN w:val="0"/>
        <w:spacing w:after="120"/>
        <w:jc w:val="center"/>
        <w:rPr>
          <w:rFonts w:ascii="Arial" w:eastAsia="Times New Roman" w:hAnsi="Arial" w:cs="Arial"/>
          <w:i/>
          <w:noProof/>
          <w:sz w:val="20"/>
          <w:szCs w:val="20"/>
          <w:lang w:eastAsia="pl-PL"/>
        </w:rPr>
      </w:pPr>
      <w:r w:rsidRPr="009859AC">
        <w:rPr>
          <w:rFonts w:ascii="Arial" w:eastAsia="Times New Roman" w:hAnsi="Arial" w:cs="Arial"/>
          <w:noProof/>
          <w:sz w:val="24"/>
          <w:szCs w:val="24"/>
          <w:lang w:eastAsia="pl-PL"/>
        </w:rPr>
        <w:t>…………………………………………………………………………………………………</w:t>
      </w:r>
      <w:r w:rsidRPr="009859AC">
        <w:rPr>
          <w:rFonts w:ascii="Arial" w:eastAsia="Times New Roman" w:hAnsi="Arial" w:cs="Arial"/>
          <w:noProof/>
          <w:sz w:val="24"/>
          <w:szCs w:val="24"/>
          <w:lang w:eastAsia="pl-PL"/>
        </w:rPr>
        <w:br/>
      </w:r>
      <w:r w:rsidRPr="009859AC">
        <w:rPr>
          <w:rFonts w:ascii="Arial" w:eastAsia="Times New Roman" w:hAnsi="Arial" w:cs="Arial"/>
          <w:i/>
          <w:noProof/>
          <w:sz w:val="20"/>
          <w:szCs w:val="20"/>
          <w:lang w:eastAsia="pl-PL"/>
        </w:rPr>
        <w:t>(imię i nazwisko składającego oświadczenie)</w:t>
      </w:r>
    </w:p>
    <w:p w14:paraId="4FACE89B" w14:textId="77777777" w:rsidR="00E1571B" w:rsidRPr="009859AC" w:rsidRDefault="00E1571B" w:rsidP="00965CE2">
      <w:pPr>
        <w:autoSpaceDE w:val="0"/>
        <w:autoSpaceDN w:val="0"/>
        <w:spacing w:after="120"/>
        <w:jc w:val="both"/>
        <w:rPr>
          <w:rFonts w:ascii="Arial" w:eastAsia="Times New Roman" w:hAnsi="Arial" w:cs="Arial"/>
          <w:noProof/>
          <w:sz w:val="24"/>
          <w:szCs w:val="24"/>
          <w:lang w:eastAsia="pl-PL"/>
        </w:rPr>
      </w:pPr>
      <w:r w:rsidRPr="009859AC">
        <w:rPr>
          <w:rFonts w:ascii="Arial" w:eastAsia="Times New Roman" w:hAnsi="Arial" w:cs="Arial"/>
          <w:noProof/>
          <w:sz w:val="24"/>
          <w:szCs w:val="24"/>
          <w:lang w:eastAsia="pl-PL"/>
        </w:rPr>
        <w:t>będąc upoważnionym do reprezentowania:</w:t>
      </w:r>
    </w:p>
    <w:p w14:paraId="376471F4" w14:textId="77777777" w:rsidR="00E1571B" w:rsidRPr="009859AC" w:rsidRDefault="00E1571B" w:rsidP="00D719CF">
      <w:pPr>
        <w:autoSpaceDE w:val="0"/>
        <w:autoSpaceDN w:val="0"/>
        <w:spacing w:after="120"/>
        <w:jc w:val="center"/>
        <w:rPr>
          <w:rFonts w:ascii="Arial" w:eastAsia="Times New Roman" w:hAnsi="Arial" w:cs="Arial"/>
          <w:i/>
          <w:noProof/>
          <w:sz w:val="20"/>
          <w:szCs w:val="20"/>
          <w:lang w:eastAsia="pl-PL"/>
        </w:rPr>
      </w:pPr>
      <w:r w:rsidRPr="009859AC">
        <w:rPr>
          <w:rFonts w:ascii="Arial" w:eastAsia="Times New Roman" w:hAnsi="Arial" w:cs="Arial"/>
          <w:noProof/>
          <w:sz w:val="24"/>
          <w:szCs w:val="24"/>
          <w:lang w:eastAsia="pl-PL"/>
        </w:rPr>
        <w:t>…………………………………………………………………………………………………...</w:t>
      </w:r>
      <w:r w:rsidRPr="009859AC">
        <w:rPr>
          <w:rFonts w:ascii="Arial" w:eastAsia="Times New Roman" w:hAnsi="Arial" w:cs="Arial"/>
          <w:noProof/>
          <w:sz w:val="24"/>
          <w:szCs w:val="24"/>
          <w:lang w:eastAsia="pl-PL"/>
        </w:rPr>
        <w:br/>
      </w:r>
      <w:r w:rsidRPr="009859AC">
        <w:rPr>
          <w:rFonts w:ascii="Arial" w:eastAsia="Times New Roman" w:hAnsi="Arial" w:cs="Arial"/>
          <w:i/>
          <w:noProof/>
          <w:sz w:val="20"/>
          <w:szCs w:val="20"/>
          <w:lang w:eastAsia="pl-PL"/>
        </w:rPr>
        <w:t>(nazwa i adres podmiotu oddającego do dyspozycji zasoby)</w:t>
      </w:r>
    </w:p>
    <w:p w14:paraId="237480D9" w14:textId="3526A6CD" w:rsidR="00E1571B" w:rsidRPr="00797607" w:rsidRDefault="004B587C" w:rsidP="00C7727A">
      <w:pPr>
        <w:tabs>
          <w:tab w:val="left" w:pos="567"/>
        </w:tabs>
        <w:contextualSpacing/>
        <w:jc w:val="both"/>
        <w:rPr>
          <w:rFonts w:ascii="Arial" w:hAnsi="Arial" w:cs="Arial"/>
          <w:b/>
          <w:sz w:val="24"/>
          <w:szCs w:val="24"/>
        </w:rPr>
      </w:pPr>
      <w:r w:rsidRPr="009859AC">
        <w:rPr>
          <w:rFonts w:ascii="Arial" w:eastAsia="Times New Roman" w:hAnsi="Arial" w:cs="Arial"/>
          <w:noProof/>
          <w:sz w:val="24"/>
          <w:szCs w:val="24"/>
          <w:lang w:eastAsia="pl-PL"/>
        </w:rPr>
        <w:t xml:space="preserve">zobowiązuję się do oddania </w:t>
      </w:r>
      <w:r w:rsidR="00D719CF" w:rsidRPr="009859AC">
        <w:rPr>
          <w:rFonts w:ascii="Arial" w:eastAsia="Times New Roman" w:hAnsi="Arial" w:cs="Arial"/>
          <w:noProof/>
          <w:sz w:val="24"/>
          <w:szCs w:val="24"/>
          <w:lang w:eastAsia="pl-PL"/>
        </w:rPr>
        <w:t xml:space="preserve">n/w </w:t>
      </w:r>
      <w:r w:rsidRPr="009859AC">
        <w:rPr>
          <w:rFonts w:ascii="Arial" w:eastAsia="Times New Roman" w:hAnsi="Arial" w:cs="Arial"/>
          <w:noProof/>
          <w:sz w:val="24"/>
          <w:szCs w:val="24"/>
          <w:lang w:eastAsia="pl-PL"/>
        </w:rPr>
        <w:t>zasobów na potrzeby wykonania zamówienia</w:t>
      </w:r>
      <w:r w:rsidR="00D719CF" w:rsidRPr="009859AC">
        <w:rPr>
          <w:rFonts w:ascii="Arial" w:eastAsia="Times New Roman" w:hAnsi="Arial" w:cs="Arial"/>
          <w:noProof/>
          <w:sz w:val="24"/>
          <w:szCs w:val="24"/>
          <w:lang w:eastAsia="pl-PL"/>
        </w:rPr>
        <w:t xml:space="preserve"> pod </w:t>
      </w:r>
      <w:r w:rsidR="00D719CF" w:rsidRPr="00797607">
        <w:rPr>
          <w:rFonts w:ascii="Arial" w:eastAsia="Times New Roman" w:hAnsi="Arial" w:cs="Arial"/>
          <w:noProof/>
          <w:sz w:val="24"/>
          <w:szCs w:val="24"/>
          <w:lang w:eastAsia="pl-PL"/>
        </w:rPr>
        <w:t>nazwą</w:t>
      </w:r>
      <w:r w:rsidRPr="00797607">
        <w:rPr>
          <w:rFonts w:ascii="Arial" w:eastAsia="Times New Roman" w:hAnsi="Arial" w:cs="Arial"/>
          <w:noProof/>
          <w:sz w:val="24"/>
          <w:szCs w:val="24"/>
          <w:lang w:eastAsia="pl-PL"/>
        </w:rPr>
        <w:t>:</w:t>
      </w:r>
      <w:r w:rsidR="00510490" w:rsidRPr="00797607">
        <w:rPr>
          <w:rFonts w:ascii="Arial" w:hAnsi="Arial" w:cs="Arial"/>
          <w:b/>
          <w:sz w:val="24"/>
          <w:szCs w:val="24"/>
        </w:rPr>
        <w:t xml:space="preserve"> </w:t>
      </w:r>
      <w:r w:rsidR="00366B50" w:rsidRPr="00797607">
        <w:rPr>
          <w:rFonts w:ascii="Arial" w:hAnsi="Arial" w:cs="Arial"/>
          <w:b/>
          <w:sz w:val="24"/>
          <w:szCs w:val="24"/>
        </w:rPr>
        <w:t>„</w:t>
      </w:r>
      <w:r w:rsidR="00C7727A" w:rsidRPr="00C7727A">
        <w:rPr>
          <w:rFonts w:ascii="Arial" w:hAnsi="Arial" w:cs="Arial"/>
          <w:b/>
          <w:sz w:val="24"/>
          <w:szCs w:val="24"/>
        </w:rPr>
        <w:t>Transport pozostałości po sortowaniu odpadów komunalnych zmieszanych tzw. stabilizatu</w:t>
      </w:r>
      <w:r w:rsidR="00366B50" w:rsidRPr="00797607">
        <w:rPr>
          <w:rFonts w:ascii="Arial" w:hAnsi="Arial" w:cs="Arial"/>
          <w:b/>
          <w:sz w:val="24"/>
          <w:szCs w:val="24"/>
        </w:rPr>
        <w:t>”</w:t>
      </w:r>
      <w:r w:rsidR="00BB49FA" w:rsidRPr="00797607">
        <w:rPr>
          <w:rFonts w:ascii="Arial" w:hAnsi="Arial" w:cs="Arial"/>
          <w:b/>
          <w:sz w:val="24"/>
          <w:szCs w:val="24"/>
        </w:rPr>
        <w:t>:</w:t>
      </w:r>
      <w:bookmarkStart w:id="0" w:name="_GoBack"/>
      <w:bookmarkEnd w:id="0"/>
    </w:p>
    <w:p w14:paraId="477FCB31" w14:textId="637E9196" w:rsidR="00E2515A" w:rsidRPr="009859AC" w:rsidRDefault="00E2515A" w:rsidP="00E2515A">
      <w:pPr>
        <w:autoSpaceDE w:val="0"/>
        <w:autoSpaceDN w:val="0"/>
        <w:spacing w:after="120"/>
        <w:jc w:val="center"/>
        <w:rPr>
          <w:rFonts w:ascii="Arial" w:eastAsia="Times New Roman" w:hAnsi="Arial" w:cs="Arial"/>
          <w:i/>
          <w:noProof/>
          <w:sz w:val="20"/>
          <w:szCs w:val="20"/>
          <w:lang w:eastAsia="pl-PL"/>
        </w:rPr>
      </w:pPr>
      <w:r w:rsidRPr="009859AC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…………………………………………………………………………………………………..</w:t>
      </w:r>
      <w:r w:rsidRPr="009859AC">
        <w:rPr>
          <w:rFonts w:ascii="Arial" w:hAnsi="Arial" w:cs="Arial"/>
          <w:sz w:val="24"/>
          <w:szCs w:val="24"/>
        </w:rPr>
        <w:br/>
      </w:r>
      <w:r w:rsidRPr="009859AC">
        <w:rPr>
          <w:rFonts w:ascii="Arial" w:hAnsi="Arial" w:cs="Arial"/>
          <w:i/>
          <w:sz w:val="20"/>
          <w:szCs w:val="20"/>
        </w:rPr>
        <w:t>(</w:t>
      </w:r>
      <w:r w:rsidR="00D45AF2" w:rsidRPr="009859AC">
        <w:rPr>
          <w:rFonts w:ascii="Arial" w:hAnsi="Arial" w:cs="Arial"/>
          <w:i/>
          <w:sz w:val="20"/>
          <w:szCs w:val="20"/>
        </w:rPr>
        <w:t>określenie zasobu</w:t>
      </w:r>
      <w:r w:rsidRPr="009859AC">
        <w:rPr>
          <w:rFonts w:ascii="Arial" w:hAnsi="Arial" w:cs="Arial"/>
          <w:i/>
          <w:sz w:val="20"/>
          <w:szCs w:val="20"/>
        </w:rPr>
        <w:t>)</w:t>
      </w:r>
    </w:p>
    <w:p w14:paraId="0CA2DFC9" w14:textId="77777777" w:rsidR="004B587C" w:rsidRPr="009859AC" w:rsidRDefault="00D719CF" w:rsidP="00965CE2">
      <w:pPr>
        <w:autoSpaceDE w:val="0"/>
        <w:autoSpaceDN w:val="0"/>
        <w:spacing w:after="120"/>
        <w:jc w:val="both"/>
        <w:rPr>
          <w:rFonts w:ascii="Arial" w:eastAsia="Times New Roman" w:hAnsi="Arial" w:cs="Arial"/>
          <w:noProof/>
          <w:sz w:val="24"/>
          <w:szCs w:val="24"/>
          <w:lang w:eastAsia="pl-PL"/>
        </w:rPr>
      </w:pPr>
      <w:r w:rsidRPr="009859AC">
        <w:rPr>
          <w:rFonts w:ascii="Arial" w:eastAsia="Times New Roman" w:hAnsi="Arial" w:cs="Arial"/>
          <w:noProof/>
          <w:sz w:val="24"/>
          <w:szCs w:val="24"/>
          <w:lang w:eastAsia="pl-PL"/>
        </w:rPr>
        <w:t>do dyspozycji Wykonawcy:</w:t>
      </w:r>
    </w:p>
    <w:p w14:paraId="5F6FD259" w14:textId="77777777" w:rsidR="00D719CF" w:rsidRPr="009859AC" w:rsidRDefault="00D719CF" w:rsidP="00D719CF">
      <w:pPr>
        <w:autoSpaceDE w:val="0"/>
        <w:autoSpaceDN w:val="0"/>
        <w:spacing w:after="120"/>
        <w:jc w:val="center"/>
        <w:rPr>
          <w:rFonts w:ascii="Arial" w:eastAsia="Times New Roman" w:hAnsi="Arial" w:cs="Arial"/>
          <w:i/>
          <w:noProof/>
          <w:sz w:val="20"/>
          <w:szCs w:val="20"/>
          <w:lang w:eastAsia="pl-PL"/>
        </w:rPr>
      </w:pPr>
      <w:r w:rsidRPr="009859AC">
        <w:rPr>
          <w:rFonts w:ascii="Arial" w:eastAsia="Times New Roman" w:hAnsi="Arial" w:cs="Arial"/>
          <w:noProof/>
          <w:sz w:val="24"/>
          <w:szCs w:val="24"/>
          <w:lang w:eastAsia="pl-PL"/>
        </w:rPr>
        <w:t>…………………………………………………………………………………………………...</w:t>
      </w:r>
      <w:r w:rsidRPr="009859AC">
        <w:rPr>
          <w:rFonts w:ascii="Arial" w:eastAsia="Times New Roman" w:hAnsi="Arial" w:cs="Arial"/>
          <w:noProof/>
          <w:sz w:val="24"/>
          <w:szCs w:val="24"/>
          <w:lang w:eastAsia="pl-PL"/>
        </w:rPr>
        <w:br/>
      </w:r>
      <w:r w:rsidRPr="009859AC">
        <w:rPr>
          <w:rFonts w:ascii="Arial" w:eastAsia="Times New Roman" w:hAnsi="Arial" w:cs="Arial"/>
          <w:i/>
          <w:noProof/>
          <w:sz w:val="20"/>
          <w:szCs w:val="20"/>
          <w:lang w:eastAsia="pl-PL"/>
        </w:rPr>
        <w:t>(nazwa Wykonawcy)</w:t>
      </w:r>
    </w:p>
    <w:p w14:paraId="5FE5803D" w14:textId="77777777" w:rsidR="00D719CF" w:rsidRPr="009859AC" w:rsidRDefault="00DF2E11" w:rsidP="00D719CF">
      <w:pPr>
        <w:autoSpaceDE w:val="0"/>
        <w:autoSpaceDN w:val="0"/>
        <w:spacing w:after="120"/>
        <w:jc w:val="both"/>
        <w:rPr>
          <w:rFonts w:ascii="Arial" w:eastAsia="Times New Roman" w:hAnsi="Arial" w:cs="Arial"/>
          <w:noProof/>
          <w:sz w:val="24"/>
          <w:szCs w:val="24"/>
          <w:lang w:eastAsia="pl-PL"/>
        </w:rPr>
      </w:pPr>
      <w:r w:rsidRPr="009859AC">
        <w:rPr>
          <w:rFonts w:ascii="Arial" w:eastAsia="Times New Roman" w:hAnsi="Arial" w:cs="Arial"/>
          <w:noProof/>
          <w:sz w:val="24"/>
          <w:szCs w:val="24"/>
          <w:lang w:eastAsia="pl-PL"/>
        </w:rPr>
        <w:t xml:space="preserve">Ponadto oświadczam, iż: </w:t>
      </w:r>
    </w:p>
    <w:p w14:paraId="0275912F" w14:textId="77777777" w:rsidR="00DF2E11" w:rsidRPr="009859AC" w:rsidRDefault="00DF2E11" w:rsidP="00D719CF">
      <w:pPr>
        <w:autoSpaceDE w:val="0"/>
        <w:autoSpaceDN w:val="0"/>
        <w:spacing w:after="120"/>
        <w:jc w:val="both"/>
        <w:rPr>
          <w:rFonts w:ascii="Arial" w:eastAsia="Times New Roman" w:hAnsi="Arial" w:cs="Arial"/>
          <w:noProof/>
          <w:sz w:val="24"/>
          <w:szCs w:val="24"/>
          <w:lang w:eastAsia="pl-PL"/>
        </w:rPr>
      </w:pPr>
      <w:r w:rsidRPr="009859AC">
        <w:rPr>
          <w:rFonts w:ascii="Arial" w:eastAsia="Times New Roman" w:hAnsi="Arial" w:cs="Arial"/>
          <w:noProof/>
          <w:sz w:val="24"/>
          <w:szCs w:val="24"/>
          <w:lang w:eastAsia="pl-PL"/>
        </w:rPr>
        <w:t>a) udostępniam Wykonawcy w/w zasoby w następującym zakresie:</w:t>
      </w:r>
    </w:p>
    <w:p w14:paraId="734F7690" w14:textId="77777777" w:rsidR="00DF2E11" w:rsidRPr="009859AC" w:rsidRDefault="00DF2E11" w:rsidP="00D719CF">
      <w:pPr>
        <w:autoSpaceDE w:val="0"/>
        <w:autoSpaceDN w:val="0"/>
        <w:spacing w:after="120"/>
        <w:jc w:val="both"/>
        <w:rPr>
          <w:rFonts w:ascii="Arial" w:eastAsia="Times New Roman" w:hAnsi="Arial" w:cs="Arial"/>
          <w:noProof/>
          <w:sz w:val="24"/>
          <w:szCs w:val="24"/>
          <w:lang w:eastAsia="pl-PL"/>
        </w:rPr>
      </w:pPr>
      <w:r w:rsidRPr="009859AC">
        <w:rPr>
          <w:rFonts w:ascii="Arial" w:eastAsia="Times New Roman" w:hAnsi="Arial" w:cs="Arial"/>
          <w:noProof/>
          <w:sz w:val="24"/>
          <w:szCs w:val="24"/>
          <w:lang w:eastAsia="pl-PL"/>
        </w:rPr>
        <w:t>…………………………………………………………………………………………………...</w:t>
      </w:r>
    </w:p>
    <w:p w14:paraId="4A845EE3" w14:textId="77777777" w:rsidR="00DF2E11" w:rsidRPr="009859AC" w:rsidRDefault="00DF2E11" w:rsidP="00D719CF">
      <w:pPr>
        <w:autoSpaceDE w:val="0"/>
        <w:autoSpaceDN w:val="0"/>
        <w:spacing w:after="120"/>
        <w:jc w:val="both"/>
        <w:rPr>
          <w:rFonts w:ascii="Arial" w:eastAsia="Times New Roman" w:hAnsi="Arial" w:cs="Arial"/>
          <w:noProof/>
          <w:sz w:val="24"/>
          <w:szCs w:val="24"/>
          <w:lang w:eastAsia="pl-PL"/>
        </w:rPr>
      </w:pPr>
      <w:r w:rsidRPr="009859AC">
        <w:rPr>
          <w:rFonts w:ascii="Arial" w:eastAsia="Times New Roman" w:hAnsi="Arial" w:cs="Arial"/>
          <w:noProof/>
          <w:sz w:val="24"/>
          <w:szCs w:val="24"/>
          <w:lang w:eastAsia="pl-PL"/>
        </w:rPr>
        <w:t>b) sposób wykorzystania udostępnionych przeze mnie zasobów będzie następujący:</w:t>
      </w:r>
    </w:p>
    <w:p w14:paraId="5338FC83" w14:textId="77777777" w:rsidR="00DF2E11" w:rsidRPr="009859AC" w:rsidRDefault="00DF2E11" w:rsidP="00D719CF">
      <w:pPr>
        <w:autoSpaceDE w:val="0"/>
        <w:autoSpaceDN w:val="0"/>
        <w:spacing w:after="120"/>
        <w:jc w:val="both"/>
        <w:rPr>
          <w:rFonts w:ascii="Arial" w:eastAsia="Times New Roman" w:hAnsi="Arial" w:cs="Arial"/>
          <w:noProof/>
          <w:sz w:val="24"/>
          <w:szCs w:val="24"/>
          <w:lang w:eastAsia="pl-PL"/>
        </w:rPr>
      </w:pPr>
      <w:r w:rsidRPr="009859AC">
        <w:rPr>
          <w:rFonts w:ascii="Arial" w:eastAsia="Times New Roman" w:hAnsi="Arial" w:cs="Arial"/>
          <w:noProof/>
          <w:sz w:val="24"/>
          <w:szCs w:val="24"/>
          <w:lang w:eastAsia="pl-PL"/>
        </w:rPr>
        <w:t>…………………………………………………………………………………………………...</w:t>
      </w:r>
    </w:p>
    <w:p w14:paraId="4C3C0375" w14:textId="77777777" w:rsidR="00DF2E11" w:rsidRPr="009859AC" w:rsidRDefault="00DF2E11" w:rsidP="00D719CF">
      <w:pPr>
        <w:autoSpaceDE w:val="0"/>
        <w:autoSpaceDN w:val="0"/>
        <w:spacing w:after="120"/>
        <w:jc w:val="both"/>
        <w:rPr>
          <w:rFonts w:ascii="Arial" w:eastAsia="Times New Roman" w:hAnsi="Arial" w:cs="Arial"/>
          <w:noProof/>
          <w:sz w:val="24"/>
          <w:szCs w:val="24"/>
          <w:lang w:eastAsia="pl-PL"/>
        </w:rPr>
      </w:pPr>
      <w:r w:rsidRPr="009859AC">
        <w:rPr>
          <w:rFonts w:ascii="Arial" w:eastAsia="Times New Roman" w:hAnsi="Arial" w:cs="Arial"/>
          <w:noProof/>
          <w:sz w:val="24"/>
          <w:szCs w:val="24"/>
          <w:lang w:eastAsia="pl-PL"/>
        </w:rPr>
        <w:t>c) zakres mojego udziału przy wykonywaniu zamówienia będzie następujący:</w:t>
      </w:r>
    </w:p>
    <w:p w14:paraId="355D7F7D" w14:textId="77777777" w:rsidR="00DF2E11" w:rsidRPr="009859AC" w:rsidRDefault="00DF2E11" w:rsidP="00D719CF">
      <w:pPr>
        <w:autoSpaceDE w:val="0"/>
        <w:autoSpaceDN w:val="0"/>
        <w:spacing w:after="120"/>
        <w:jc w:val="both"/>
        <w:rPr>
          <w:rFonts w:ascii="Arial" w:eastAsia="Times New Roman" w:hAnsi="Arial" w:cs="Arial"/>
          <w:noProof/>
          <w:sz w:val="24"/>
          <w:szCs w:val="24"/>
          <w:lang w:eastAsia="pl-PL"/>
        </w:rPr>
      </w:pPr>
      <w:r w:rsidRPr="009859AC">
        <w:rPr>
          <w:rFonts w:ascii="Arial" w:eastAsia="Times New Roman" w:hAnsi="Arial" w:cs="Arial"/>
          <w:noProof/>
          <w:sz w:val="24"/>
          <w:szCs w:val="24"/>
          <w:lang w:eastAsia="pl-PL"/>
        </w:rPr>
        <w:t>…………………………………………………………………………………………………...</w:t>
      </w:r>
    </w:p>
    <w:p w14:paraId="5EF0AC09" w14:textId="77777777" w:rsidR="00DF2E11" w:rsidRPr="009859AC" w:rsidRDefault="001526BE" w:rsidP="00D719CF">
      <w:pPr>
        <w:autoSpaceDE w:val="0"/>
        <w:autoSpaceDN w:val="0"/>
        <w:spacing w:after="120"/>
        <w:jc w:val="both"/>
        <w:rPr>
          <w:rFonts w:ascii="Arial" w:eastAsia="Times New Roman" w:hAnsi="Arial" w:cs="Arial"/>
          <w:noProof/>
          <w:sz w:val="24"/>
          <w:szCs w:val="24"/>
          <w:lang w:eastAsia="pl-PL"/>
        </w:rPr>
      </w:pPr>
      <w:r w:rsidRPr="009859AC">
        <w:rPr>
          <w:rFonts w:ascii="Arial" w:eastAsia="Times New Roman" w:hAnsi="Arial" w:cs="Arial"/>
          <w:noProof/>
          <w:sz w:val="24"/>
          <w:szCs w:val="24"/>
          <w:lang w:eastAsia="pl-PL"/>
        </w:rPr>
        <w:t xml:space="preserve">d) okres mojego udziału przy wykonywaniu zamówienia będzie </w:t>
      </w:r>
      <w:r w:rsidR="00CF24C7" w:rsidRPr="009859AC">
        <w:rPr>
          <w:rFonts w:ascii="Arial" w:eastAsia="Times New Roman" w:hAnsi="Arial" w:cs="Arial"/>
          <w:noProof/>
          <w:sz w:val="24"/>
          <w:szCs w:val="24"/>
          <w:lang w:eastAsia="pl-PL"/>
        </w:rPr>
        <w:t>wynosił</w:t>
      </w:r>
      <w:r w:rsidRPr="009859AC">
        <w:rPr>
          <w:rFonts w:ascii="Arial" w:eastAsia="Times New Roman" w:hAnsi="Arial" w:cs="Arial"/>
          <w:noProof/>
          <w:sz w:val="24"/>
          <w:szCs w:val="24"/>
          <w:lang w:eastAsia="pl-PL"/>
        </w:rPr>
        <w:t>:</w:t>
      </w:r>
    </w:p>
    <w:p w14:paraId="5204B600" w14:textId="77777777" w:rsidR="001526BE" w:rsidRPr="009859AC" w:rsidRDefault="001526BE" w:rsidP="00D719CF">
      <w:pPr>
        <w:autoSpaceDE w:val="0"/>
        <w:autoSpaceDN w:val="0"/>
        <w:spacing w:after="120"/>
        <w:jc w:val="both"/>
        <w:rPr>
          <w:rFonts w:ascii="Arial" w:eastAsia="Times New Roman" w:hAnsi="Arial" w:cs="Arial"/>
          <w:noProof/>
          <w:sz w:val="24"/>
          <w:szCs w:val="24"/>
          <w:lang w:eastAsia="pl-PL"/>
        </w:rPr>
      </w:pPr>
      <w:r w:rsidRPr="009859AC">
        <w:rPr>
          <w:rFonts w:ascii="Arial" w:eastAsia="Times New Roman" w:hAnsi="Arial" w:cs="Arial"/>
          <w:noProof/>
          <w:sz w:val="24"/>
          <w:szCs w:val="24"/>
          <w:lang w:eastAsia="pl-PL"/>
        </w:rPr>
        <w:t>…………………………………………………………………………………………………...</w:t>
      </w:r>
    </w:p>
    <w:p w14:paraId="19C70AF3" w14:textId="77777777" w:rsidR="00BC558C" w:rsidRPr="009859AC" w:rsidRDefault="00BC558C" w:rsidP="00BC558C">
      <w:pPr>
        <w:widowControl w:val="0"/>
        <w:suppressAutoHyphens/>
        <w:spacing w:after="120" w:line="240" w:lineRule="auto"/>
        <w:jc w:val="both"/>
        <w:rPr>
          <w:rFonts w:ascii="Arial" w:hAnsi="Arial" w:cs="Arial"/>
          <w:sz w:val="24"/>
          <w:szCs w:val="24"/>
        </w:rPr>
      </w:pPr>
      <w:r w:rsidRPr="009859AC">
        <w:rPr>
          <w:rFonts w:ascii="Arial" w:hAnsi="Arial" w:cs="Arial"/>
          <w:color w:val="000000"/>
          <w:sz w:val="24"/>
          <w:szCs w:val="24"/>
        </w:rPr>
        <w:t xml:space="preserve">Wskazuję/my, że aktualny dokument potwierdzający umocowanie do reprezentacji Podmiotu udostępniającego zasoby Zamawiający może pobrać za pomocą </w:t>
      </w:r>
      <w:r w:rsidRPr="009859AC">
        <w:rPr>
          <w:rFonts w:ascii="Arial" w:hAnsi="Arial" w:cs="Arial"/>
          <w:color w:val="000000"/>
          <w:sz w:val="24"/>
          <w:szCs w:val="24"/>
        </w:rPr>
        <w:lastRenderedPageBreak/>
        <w:t xml:space="preserve">bezpłatnych baz dostępnych pod adresem: </w:t>
      </w:r>
    </w:p>
    <w:p w14:paraId="03FBC3CE" w14:textId="65D4D3E1" w:rsidR="00BC558C" w:rsidRPr="009859AC" w:rsidRDefault="00854158" w:rsidP="00BC558C">
      <w:pPr>
        <w:ind w:left="360"/>
        <w:jc w:val="both"/>
        <w:rPr>
          <w:rFonts w:ascii="Arial" w:hAnsi="Arial" w:cs="Arial"/>
          <w:color w:val="000000"/>
          <w:sz w:val="24"/>
          <w:szCs w:val="24"/>
        </w:rPr>
      </w:pPr>
      <w:sdt>
        <w:sdtPr>
          <w:rPr>
            <w:rFonts w:ascii="Arial" w:hAnsi="Arial" w:cs="Arial"/>
            <w:color w:val="000000"/>
            <w:sz w:val="28"/>
            <w:szCs w:val="28"/>
          </w:rPr>
          <w:id w:val="-70579355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20BAE">
            <w:rPr>
              <w:rFonts w:ascii="MS Gothic" w:eastAsia="MS Gothic" w:hAnsi="MS Gothic" w:cs="Arial" w:hint="eastAsia"/>
              <w:color w:val="000000"/>
              <w:sz w:val="28"/>
              <w:szCs w:val="28"/>
            </w:rPr>
            <w:t>☐</w:t>
          </w:r>
        </w:sdtContent>
      </w:sdt>
      <w:r w:rsidR="00E20BAE" w:rsidRPr="009859AC">
        <w:rPr>
          <w:rFonts w:ascii="Arial" w:hAnsi="Arial" w:cs="Arial"/>
          <w:color w:val="000000"/>
          <w:sz w:val="24"/>
          <w:szCs w:val="24"/>
        </w:rPr>
        <w:t xml:space="preserve"> </w:t>
      </w:r>
      <w:hyperlink r:id="rId8" w:history="1">
        <w:r w:rsidR="00BC558C" w:rsidRPr="009859AC">
          <w:rPr>
            <w:rStyle w:val="Hipercze"/>
            <w:rFonts w:ascii="Arial" w:hAnsi="Arial" w:cs="Arial"/>
            <w:color w:val="000000"/>
            <w:sz w:val="24"/>
            <w:szCs w:val="24"/>
          </w:rPr>
          <w:t>https://prod.ceidg.gov.pl/CEIDG/CEIDG.Public.UI/Search.aspx</w:t>
        </w:r>
      </w:hyperlink>
      <w:r w:rsidR="00BC558C" w:rsidRPr="009859AC">
        <w:rPr>
          <w:rFonts w:ascii="Arial" w:hAnsi="Arial" w:cs="Arial"/>
          <w:color w:val="000000"/>
          <w:sz w:val="24"/>
          <w:szCs w:val="24"/>
        </w:rPr>
        <w:t xml:space="preserve"> </w:t>
      </w:r>
    </w:p>
    <w:p w14:paraId="6C9359CD" w14:textId="77777777" w:rsidR="00BC558C" w:rsidRPr="009859AC" w:rsidRDefault="00BC558C" w:rsidP="00BC558C">
      <w:pPr>
        <w:ind w:left="360"/>
        <w:jc w:val="both"/>
        <w:rPr>
          <w:rFonts w:ascii="Arial" w:hAnsi="Arial" w:cs="Arial"/>
          <w:color w:val="000000"/>
          <w:sz w:val="24"/>
          <w:szCs w:val="24"/>
        </w:rPr>
      </w:pPr>
    </w:p>
    <w:bookmarkStart w:id="1" w:name="_Hlk146705331"/>
    <w:p w14:paraId="6BE8EE81" w14:textId="38D4EF17" w:rsidR="00BC558C" w:rsidRPr="009859AC" w:rsidRDefault="00854158" w:rsidP="00BC558C">
      <w:pPr>
        <w:ind w:left="360"/>
        <w:jc w:val="both"/>
        <w:rPr>
          <w:rFonts w:ascii="Arial" w:hAnsi="Arial" w:cs="Arial"/>
          <w:color w:val="000000"/>
          <w:sz w:val="24"/>
          <w:szCs w:val="24"/>
        </w:rPr>
      </w:pPr>
      <w:sdt>
        <w:sdtPr>
          <w:rPr>
            <w:rFonts w:ascii="Arial" w:hAnsi="Arial" w:cs="Arial"/>
            <w:color w:val="000000"/>
            <w:sz w:val="28"/>
            <w:szCs w:val="28"/>
          </w:rPr>
          <w:id w:val="-182874429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20BAE">
            <w:rPr>
              <w:rFonts w:ascii="MS Gothic" w:eastAsia="MS Gothic" w:hAnsi="MS Gothic" w:cs="Arial" w:hint="eastAsia"/>
              <w:color w:val="000000"/>
              <w:sz w:val="28"/>
              <w:szCs w:val="28"/>
            </w:rPr>
            <w:t>☐</w:t>
          </w:r>
        </w:sdtContent>
      </w:sdt>
      <w:bookmarkEnd w:id="1"/>
      <w:r w:rsidR="0049668C" w:rsidRPr="009859AC">
        <w:rPr>
          <w:rFonts w:ascii="Arial" w:hAnsi="Arial" w:cs="Arial"/>
          <w:color w:val="000000"/>
          <w:sz w:val="24"/>
          <w:szCs w:val="24"/>
        </w:rPr>
        <w:t xml:space="preserve"> </w:t>
      </w:r>
      <w:hyperlink r:id="rId9" w:history="1">
        <w:r w:rsidR="00BC558C" w:rsidRPr="009859AC">
          <w:rPr>
            <w:rStyle w:val="Hipercze"/>
            <w:rFonts w:ascii="Arial" w:hAnsi="Arial" w:cs="Arial"/>
            <w:color w:val="000000"/>
            <w:sz w:val="24"/>
            <w:szCs w:val="24"/>
          </w:rPr>
          <w:t>https://ekrs.ms.gov.pl/web/wyszukiwarka-krs/strona-glowna/</w:t>
        </w:r>
      </w:hyperlink>
      <w:r w:rsidR="00BC558C" w:rsidRPr="009859AC">
        <w:rPr>
          <w:rFonts w:ascii="Arial" w:hAnsi="Arial" w:cs="Arial"/>
          <w:color w:val="000000"/>
          <w:sz w:val="24"/>
          <w:szCs w:val="24"/>
        </w:rPr>
        <w:t xml:space="preserve"> </w:t>
      </w:r>
    </w:p>
    <w:p w14:paraId="6212AD64" w14:textId="77777777" w:rsidR="00BC558C" w:rsidRPr="009859AC" w:rsidRDefault="00BC558C" w:rsidP="00BC558C">
      <w:pPr>
        <w:ind w:left="360"/>
        <w:jc w:val="both"/>
        <w:rPr>
          <w:rFonts w:ascii="Arial" w:hAnsi="Arial" w:cs="Arial"/>
          <w:color w:val="000000"/>
          <w:sz w:val="24"/>
          <w:szCs w:val="24"/>
        </w:rPr>
      </w:pPr>
    </w:p>
    <w:p w14:paraId="0192D024" w14:textId="2519112E" w:rsidR="00BC558C" w:rsidRPr="009859AC" w:rsidRDefault="00854158" w:rsidP="00BC558C">
      <w:pPr>
        <w:ind w:left="360"/>
        <w:jc w:val="both"/>
        <w:rPr>
          <w:rFonts w:ascii="Arial" w:hAnsi="Arial" w:cs="Arial"/>
          <w:color w:val="000000"/>
          <w:sz w:val="24"/>
          <w:szCs w:val="24"/>
        </w:rPr>
      </w:pPr>
      <w:sdt>
        <w:sdtPr>
          <w:rPr>
            <w:rFonts w:ascii="Arial" w:hAnsi="Arial" w:cs="Arial"/>
            <w:color w:val="000000"/>
            <w:sz w:val="28"/>
            <w:szCs w:val="28"/>
          </w:rPr>
          <w:id w:val="-198637869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20BAE">
            <w:rPr>
              <w:rFonts w:ascii="MS Gothic" w:eastAsia="MS Gothic" w:hAnsi="MS Gothic" w:cs="Arial" w:hint="eastAsia"/>
              <w:color w:val="000000"/>
              <w:sz w:val="28"/>
              <w:szCs w:val="28"/>
            </w:rPr>
            <w:t>☐</w:t>
          </w:r>
        </w:sdtContent>
      </w:sdt>
      <w:r w:rsidR="00E20BAE" w:rsidRPr="009859AC">
        <w:rPr>
          <w:rFonts w:ascii="Arial" w:hAnsi="Arial" w:cs="Arial"/>
          <w:color w:val="000000"/>
          <w:sz w:val="24"/>
          <w:szCs w:val="24"/>
        </w:rPr>
        <w:t xml:space="preserve"> </w:t>
      </w:r>
      <w:r w:rsidR="00BC558C" w:rsidRPr="009859AC">
        <w:rPr>
          <w:rFonts w:ascii="Arial" w:hAnsi="Arial" w:cs="Arial"/>
          <w:color w:val="000000"/>
          <w:sz w:val="24"/>
          <w:szCs w:val="24"/>
        </w:rPr>
        <w:t>inny właściwy rejestr…………………….**……………………………………**</w:t>
      </w:r>
    </w:p>
    <w:p w14:paraId="78479D63" w14:textId="77777777" w:rsidR="00BC558C" w:rsidRPr="009859AC" w:rsidRDefault="00BC558C" w:rsidP="00BC558C">
      <w:pPr>
        <w:ind w:left="360"/>
        <w:rPr>
          <w:rFonts w:ascii="Arial" w:hAnsi="Arial" w:cs="Arial"/>
          <w:color w:val="000000"/>
          <w:sz w:val="24"/>
          <w:szCs w:val="24"/>
        </w:rPr>
      </w:pPr>
      <w:r w:rsidRPr="009859AC">
        <w:rPr>
          <w:rFonts w:ascii="Arial" w:hAnsi="Arial" w:cs="Arial"/>
          <w:color w:val="000000"/>
          <w:sz w:val="24"/>
          <w:szCs w:val="24"/>
        </w:rPr>
        <w:t xml:space="preserve">                             (wpisać nazwę bazy )                            (wpisać adres internetowy)</w:t>
      </w:r>
    </w:p>
    <w:p w14:paraId="6E6DD487" w14:textId="1C13E9DA" w:rsidR="00BC558C" w:rsidRPr="009859AC" w:rsidRDefault="00854158" w:rsidP="00BC558C">
      <w:pPr>
        <w:ind w:left="360"/>
        <w:jc w:val="both"/>
        <w:rPr>
          <w:rFonts w:ascii="Arial" w:hAnsi="Arial" w:cs="Arial"/>
          <w:color w:val="000000"/>
          <w:sz w:val="24"/>
          <w:szCs w:val="24"/>
        </w:rPr>
      </w:pPr>
      <w:sdt>
        <w:sdtPr>
          <w:rPr>
            <w:rFonts w:ascii="Arial" w:hAnsi="Arial" w:cs="Arial"/>
            <w:color w:val="000000"/>
            <w:sz w:val="28"/>
            <w:szCs w:val="28"/>
          </w:rPr>
          <w:id w:val="-100227186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20BAE">
            <w:rPr>
              <w:rFonts w:ascii="MS Gothic" w:eastAsia="MS Gothic" w:hAnsi="MS Gothic" w:cs="Arial" w:hint="eastAsia"/>
              <w:color w:val="000000"/>
              <w:sz w:val="28"/>
              <w:szCs w:val="28"/>
            </w:rPr>
            <w:t>☐</w:t>
          </w:r>
        </w:sdtContent>
      </w:sdt>
      <w:r w:rsidR="00E20BAE" w:rsidRPr="009859AC">
        <w:rPr>
          <w:rFonts w:ascii="Arial" w:hAnsi="Arial" w:cs="Arial"/>
          <w:color w:val="000000"/>
          <w:sz w:val="24"/>
          <w:szCs w:val="24"/>
        </w:rPr>
        <w:t xml:space="preserve"> </w:t>
      </w:r>
      <w:r w:rsidR="00BC558C" w:rsidRPr="009859AC">
        <w:rPr>
          <w:rFonts w:ascii="Arial" w:hAnsi="Arial" w:cs="Arial"/>
          <w:color w:val="000000"/>
          <w:sz w:val="24"/>
          <w:szCs w:val="24"/>
        </w:rPr>
        <w:t>brak możliwości pobrania on-line</w:t>
      </w:r>
    </w:p>
    <w:p w14:paraId="067F2446" w14:textId="77777777" w:rsidR="00BC558C" w:rsidRPr="009859AC" w:rsidRDefault="00BC558C" w:rsidP="00BC558C">
      <w:pPr>
        <w:ind w:left="360"/>
        <w:jc w:val="both"/>
        <w:rPr>
          <w:rFonts w:ascii="Arial" w:hAnsi="Arial" w:cs="Arial"/>
          <w:color w:val="000000"/>
          <w:sz w:val="24"/>
          <w:szCs w:val="24"/>
        </w:rPr>
      </w:pPr>
    </w:p>
    <w:p w14:paraId="569F5431" w14:textId="77777777" w:rsidR="00BC558C" w:rsidRPr="009859AC" w:rsidRDefault="00BC558C" w:rsidP="00BC558C">
      <w:pPr>
        <w:pStyle w:val="NormalnyWeb"/>
        <w:spacing w:before="0" w:beforeAutospacing="0" w:after="120"/>
        <w:ind w:left="360"/>
        <w:jc w:val="both"/>
        <w:rPr>
          <w:rFonts w:ascii="Arial" w:hAnsi="Arial" w:cs="Arial"/>
          <w:i/>
          <w:lang w:eastAsia="ar-SA"/>
        </w:rPr>
      </w:pPr>
      <w:r w:rsidRPr="009859AC">
        <w:rPr>
          <w:rFonts w:ascii="Arial" w:hAnsi="Arial" w:cs="Arial"/>
          <w:b/>
          <w:i/>
          <w:sz w:val="20"/>
          <w:szCs w:val="20"/>
          <w:lang w:eastAsia="ar-SA"/>
        </w:rPr>
        <w:t xml:space="preserve">Zaznaczyć właściwe pole </w:t>
      </w:r>
      <w:r w:rsidRPr="009859AC">
        <w:rPr>
          <w:rFonts w:ascii="Arial" w:hAnsi="Arial" w:cs="Arial"/>
          <w:i/>
          <w:sz w:val="20"/>
          <w:szCs w:val="20"/>
          <w:lang w:eastAsia="ar-SA"/>
        </w:rPr>
        <w:t>znakiem</w:t>
      </w:r>
      <w:r w:rsidRPr="009859AC">
        <w:rPr>
          <w:rFonts w:ascii="Arial" w:hAnsi="Arial" w:cs="Arial"/>
          <w:i/>
          <w:lang w:eastAsia="ar-SA"/>
        </w:rPr>
        <w:t xml:space="preserve"> </w:t>
      </w:r>
      <w:r w:rsidRPr="009859AC">
        <w:rPr>
          <w:rFonts w:ascii="Arial" w:hAnsi="Arial" w:cs="Arial"/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9859AC">
        <w:rPr>
          <w:rFonts w:ascii="Arial" w:hAnsi="Arial" w:cs="Arial"/>
          <w:shd w:val="clear" w:color="auto" w:fill="FFFFFF"/>
        </w:rPr>
        <w:instrText xml:space="preserve"> FORMCHECKBOX </w:instrText>
      </w:r>
      <w:r w:rsidR="00854158">
        <w:rPr>
          <w:rFonts w:ascii="Arial" w:hAnsi="Arial" w:cs="Arial"/>
          <w:shd w:val="clear" w:color="auto" w:fill="FFFFFF"/>
        </w:rPr>
      </w:r>
      <w:r w:rsidR="00854158">
        <w:rPr>
          <w:rFonts w:ascii="Arial" w:hAnsi="Arial" w:cs="Arial"/>
          <w:shd w:val="clear" w:color="auto" w:fill="FFFFFF"/>
        </w:rPr>
        <w:fldChar w:fldCharType="separate"/>
      </w:r>
      <w:r w:rsidRPr="009859AC">
        <w:rPr>
          <w:rFonts w:ascii="Arial" w:hAnsi="Arial" w:cs="Arial"/>
          <w:shd w:val="clear" w:color="auto" w:fill="FFFFFF"/>
        </w:rPr>
        <w:fldChar w:fldCharType="end"/>
      </w:r>
      <w:r w:rsidRPr="009859AC">
        <w:rPr>
          <w:rFonts w:ascii="Arial" w:hAnsi="Arial" w:cs="Arial"/>
          <w:i/>
          <w:lang w:eastAsia="ar-SA"/>
        </w:rPr>
        <w:t xml:space="preserve">. </w:t>
      </w:r>
    </w:p>
    <w:p w14:paraId="396DAF92" w14:textId="77777777" w:rsidR="00BC558C" w:rsidRPr="009859AC" w:rsidRDefault="00BC558C" w:rsidP="00BC558C">
      <w:pPr>
        <w:ind w:left="360"/>
        <w:jc w:val="both"/>
        <w:rPr>
          <w:rFonts w:ascii="Arial" w:hAnsi="Arial" w:cs="Arial"/>
          <w:i/>
          <w:iCs/>
          <w:color w:val="000000"/>
          <w:sz w:val="20"/>
          <w:szCs w:val="20"/>
        </w:rPr>
      </w:pPr>
      <w:r w:rsidRPr="009859AC">
        <w:rPr>
          <w:rFonts w:ascii="Arial" w:hAnsi="Arial" w:cs="Arial"/>
          <w:i/>
          <w:iCs/>
          <w:color w:val="000000"/>
          <w:sz w:val="20"/>
          <w:szCs w:val="20"/>
        </w:rPr>
        <w:t xml:space="preserve">Podmiot udostępniający zasoby musi wskazać lub zaznaczyć adres strony www, na której Zamawiający może bezpłatnie pobrać dokumenty rejestrowe Podmiotu udostępniającego zasoby, o ile rejestr taki jest ogólnodostępny i bezpłatny. W przypadku braku zaznaczenia lub nie złożenia wraz z ofertą dokumentu/ów potwierdzającego/ych umocowanie do reprezentowania Podmiotu udostępniającego zasoby, Zamawiający na podstawie art. 128 ustawy Pzp wezwie Wykonawcę do przedłożenie odpowiedniego dokumentu. </w:t>
      </w:r>
    </w:p>
    <w:p w14:paraId="3FF550BA" w14:textId="77777777" w:rsidR="00E1571B" w:rsidRPr="009859AC" w:rsidRDefault="00E1571B" w:rsidP="00965CE2">
      <w:pPr>
        <w:autoSpaceDE w:val="0"/>
        <w:autoSpaceDN w:val="0"/>
        <w:spacing w:after="120"/>
        <w:jc w:val="both"/>
        <w:rPr>
          <w:rFonts w:ascii="Arial" w:eastAsia="Times New Roman" w:hAnsi="Arial" w:cs="Arial"/>
          <w:i/>
          <w:noProof/>
          <w:sz w:val="20"/>
          <w:szCs w:val="20"/>
          <w:lang w:eastAsia="pl-PL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427"/>
        <w:gridCol w:w="4537"/>
      </w:tblGrid>
      <w:tr w:rsidR="00965CE2" w:rsidRPr="009859AC" w14:paraId="749670B2" w14:textId="77777777" w:rsidTr="002067AF">
        <w:trPr>
          <w:trHeight w:val="74"/>
        </w:trPr>
        <w:tc>
          <w:tcPr>
            <w:tcW w:w="4427" w:type="dxa"/>
            <w:shd w:val="clear" w:color="auto" w:fill="auto"/>
          </w:tcPr>
          <w:p w14:paraId="4126BD7F" w14:textId="77777777" w:rsidR="00965CE2" w:rsidRPr="009859AC" w:rsidRDefault="00965CE2" w:rsidP="002067AF">
            <w:pPr>
              <w:tabs>
                <w:tab w:val="left" w:pos="567"/>
              </w:tabs>
              <w:autoSpaceDE w:val="0"/>
              <w:autoSpaceDN w:val="0"/>
              <w:spacing w:after="12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537" w:type="dxa"/>
            <w:shd w:val="clear" w:color="auto" w:fill="auto"/>
          </w:tcPr>
          <w:p w14:paraId="06408762" w14:textId="77777777" w:rsidR="00965CE2" w:rsidRPr="009859AC" w:rsidRDefault="00FB2238" w:rsidP="00FB2238">
            <w:pPr>
              <w:tabs>
                <w:tab w:val="left" w:pos="567"/>
              </w:tabs>
              <w:autoSpaceDE w:val="0"/>
              <w:autoSpaceDN w:val="0"/>
              <w:spacing w:after="12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9859AC">
              <w:rPr>
                <w:rFonts w:ascii="Arial" w:hAnsi="Arial" w:cs="Arial"/>
                <w:b/>
                <w:i/>
                <w:sz w:val="20"/>
                <w:szCs w:val="20"/>
              </w:rPr>
              <w:t>dokument należy podpisać kwalifikowanym podpisem elektronicznym lub elektronicznym podpisem zaufanym lub podpisem osobistym przez osobę lub osoby umocowane do złożenia podpisu w imieniu Wykonawcy</w:t>
            </w:r>
          </w:p>
        </w:tc>
      </w:tr>
    </w:tbl>
    <w:p w14:paraId="4A6E6269" w14:textId="77777777" w:rsidR="00567365" w:rsidRPr="009859AC" w:rsidRDefault="00D608F5" w:rsidP="00BA5B5F">
      <w:pPr>
        <w:spacing w:after="0"/>
        <w:jc w:val="both"/>
        <w:rPr>
          <w:rFonts w:ascii="Arial" w:hAnsi="Arial" w:cs="Arial"/>
          <w:b/>
          <w:i/>
          <w:sz w:val="20"/>
          <w:szCs w:val="20"/>
        </w:rPr>
      </w:pPr>
      <w:r w:rsidRPr="009859AC">
        <w:rPr>
          <w:rFonts w:ascii="Arial" w:hAnsi="Arial" w:cs="Arial"/>
          <w:b/>
          <w:i/>
          <w:sz w:val="20"/>
          <w:szCs w:val="20"/>
        </w:rPr>
        <w:t xml:space="preserve">* </w:t>
      </w:r>
      <w:r w:rsidR="00E1571B" w:rsidRPr="009859AC">
        <w:rPr>
          <w:rFonts w:ascii="Arial" w:hAnsi="Arial" w:cs="Arial"/>
          <w:b/>
          <w:i/>
          <w:sz w:val="20"/>
          <w:szCs w:val="20"/>
        </w:rPr>
        <w:t xml:space="preserve">Niniejsze zobowiązanie </w:t>
      </w:r>
      <w:r w:rsidR="00955F12" w:rsidRPr="009859AC">
        <w:rPr>
          <w:rFonts w:ascii="Arial" w:hAnsi="Arial" w:cs="Arial"/>
          <w:b/>
          <w:i/>
          <w:sz w:val="20"/>
          <w:szCs w:val="20"/>
        </w:rPr>
        <w:t xml:space="preserve">(należy dołączyć do oferty – jeżeli dotyczy) </w:t>
      </w:r>
      <w:r w:rsidR="00E1571B" w:rsidRPr="009859AC">
        <w:rPr>
          <w:rFonts w:ascii="Arial" w:hAnsi="Arial" w:cs="Arial"/>
          <w:b/>
          <w:i/>
          <w:sz w:val="20"/>
          <w:szCs w:val="20"/>
        </w:rPr>
        <w:t>wypełnia podmiot trzeci w przypadku, gdy Wykonawca polega na jego zasobach w celu wykazania warunku dysponowania zasob</w:t>
      </w:r>
      <w:r w:rsidR="00955F12" w:rsidRPr="009859AC">
        <w:rPr>
          <w:rFonts w:ascii="Arial" w:hAnsi="Arial" w:cs="Arial"/>
          <w:b/>
          <w:i/>
          <w:sz w:val="20"/>
          <w:szCs w:val="20"/>
        </w:rPr>
        <w:t>ami technicznymi lub zawodowymi. Zobowiązanie podmiotu trzeciego musi być podpisane przez osobę/y upoważnioną/e do reprezentowania podmiotu trzeciego w</w:t>
      </w:r>
      <w:r w:rsidR="00F136AD" w:rsidRPr="009859AC">
        <w:rPr>
          <w:rFonts w:ascii="Arial" w:hAnsi="Arial" w:cs="Arial"/>
          <w:b/>
          <w:i/>
          <w:sz w:val="20"/>
          <w:szCs w:val="20"/>
        </w:rPr>
        <w:t xml:space="preserve"> zakresie jego praw majątkowych zgodnie z wpisem do KRS, wpisem do CEIDG lub umową spółki albo przez osobę/y posiadającą/e pełnomocnictwo, które Wykonawca jest zobowiązany dołączyć do oferty.</w:t>
      </w:r>
    </w:p>
    <w:sectPr w:rsidR="00567365" w:rsidRPr="009859AC" w:rsidSect="00D52A7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91BD4DD" w14:textId="77777777" w:rsidR="00C569BD" w:rsidRDefault="00C569BD">
      <w:pPr>
        <w:spacing w:after="0" w:line="240" w:lineRule="auto"/>
      </w:pPr>
      <w:r>
        <w:separator/>
      </w:r>
    </w:p>
  </w:endnote>
  <w:endnote w:type="continuationSeparator" w:id="0">
    <w:p w14:paraId="253E1682" w14:textId="77777777" w:rsidR="00C569BD" w:rsidRDefault="00C569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D514CB4" w14:textId="77777777" w:rsidR="00C569BD" w:rsidRDefault="00C569BD">
      <w:pPr>
        <w:spacing w:after="0" w:line="240" w:lineRule="auto"/>
      </w:pPr>
      <w:r>
        <w:separator/>
      </w:r>
    </w:p>
  </w:footnote>
  <w:footnote w:type="continuationSeparator" w:id="0">
    <w:p w14:paraId="51DE0470" w14:textId="77777777" w:rsidR="00C569BD" w:rsidRDefault="00C569B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4"/>
    <w:multiLevelType w:val="multilevel"/>
    <w:tmpl w:val="00000004"/>
    <w:name w:val="WW8Num3"/>
    <w:lvl w:ilvl="0">
      <w:start w:val="1"/>
      <w:numFmt w:val="decimal"/>
      <w:lvlText w:val="%1."/>
      <w:lvlJc w:val="left"/>
      <w:pPr>
        <w:tabs>
          <w:tab w:val="num" w:pos="283"/>
        </w:tabs>
        <w:ind w:left="0" w:firstLine="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0" w:firstLine="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0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0" w:firstLine="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0" w:firstLine="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cs="Times New Roman"/>
      </w:rPr>
    </w:lvl>
  </w:abstractNum>
  <w:abstractNum w:abstractNumId="1" w15:restartNumberingAfterBreak="0">
    <w:nsid w:val="00000005"/>
    <w:multiLevelType w:val="singleLevel"/>
    <w:tmpl w:val="00000005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2" w15:restartNumberingAfterBreak="0">
    <w:nsid w:val="00000006"/>
    <w:multiLevelType w:val="multilevel"/>
    <w:tmpl w:val="00000006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708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3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4" w15:restartNumberingAfterBreak="0">
    <w:nsid w:val="00000017"/>
    <w:multiLevelType w:val="multilevel"/>
    <w:tmpl w:val="0000001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1FD73A4"/>
    <w:multiLevelType w:val="hybridMultilevel"/>
    <w:tmpl w:val="3C1683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48E66A2"/>
    <w:multiLevelType w:val="hybridMultilevel"/>
    <w:tmpl w:val="4D761C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BA86333"/>
    <w:multiLevelType w:val="hybridMultilevel"/>
    <w:tmpl w:val="DE9C874A"/>
    <w:lvl w:ilvl="0" w:tplc="0415000F">
      <w:start w:val="1"/>
      <w:numFmt w:val="decimal"/>
      <w:lvlText w:val="%1."/>
      <w:lvlJc w:val="left"/>
      <w:pPr>
        <w:ind w:left="426" w:hanging="360"/>
      </w:pPr>
    </w:lvl>
    <w:lvl w:ilvl="1" w:tplc="04150019" w:tentative="1">
      <w:start w:val="1"/>
      <w:numFmt w:val="lowerLetter"/>
      <w:lvlText w:val="%2."/>
      <w:lvlJc w:val="left"/>
      <w:pPr>
        <w:ind w:left="1146" w:hanging="360"/>
      </w:pPr>
    </w:lvl>
    <w:lvl w:ilvl="2" w:tplc="0415001B" w:tentative="1">
      <w:start w:val="1"/>
      <w:numFmt w:val="lowerRoman"/>
      <w:lvlText w:val="%3."/>
      <w:lvlJc w:val="right"/>
      <w:pPr>
        <w:ind w:left="1866" w:hanging="180"/>
      </w:pPr>
    </w:lvl>
    <w:lvl w:ilvl="3" w:tplc="0415000F" w:tentative="1">
      <w:start w:val="1"/>
      <w:numFmt w:val="decimal"/>
      <w:lvlText w:val="%4."/>
      <w:lvlJc w:val="left"/>
      <w:pPr>
        <w:ind w:left="2586" w:hanging="360"/>
      </w:pPr>
    </w:lvl>
    <w:lvl w:ilvl="4" w:tplc="04150019" w:tentative="1">
      <w:start w:val="1"/>
      <w:numFmt w:val="lowerLetter"/>
      <w:lvlText w:val="%5."/>
      <w:lvlJc w:val="left"/>
      <w:pPr>
        <w:ind w:left="3306" w:hanging="360"/>
      </w:pPr>
    </w:lvl>
    <w:lvl w:ilvl="5" w:tplc="0415001B" w:tentative="1">
      <w:start w:val="1"/>
      <w:numFmt w:val="lowerRoman"/>
      <w:lvlText w:val="%6."/>
      <w:lvlJc w:val="right"/>
      <w:pPr>
        <w:ind w:left="4026" w:hanging="180"/>
      </w:pPr>
    </w:lvl>
    <w:lvl w:ilvl="6" w:tplc="0415000F" w:tentative="1">
      <w:start w:val="1"/>
      <w:numFmt w:val="decimal"/>
      <w:lvlText w:val="%7."/>
      <w:lvlJc w:val="left"/>
      <w:pPr>
        <w:ind w:left="4746" w:hanging="360"/>
      </w:pPr>
    </w:lvl>
    <w:lvl w:ilvl="7" w:tplc="04150019" w:tentative="1">
      <w:start w:val="1"/>
      <w:numFmt w:val="lowerLetter"/>
      <w:lvlText w:val="%8."/>
      <w:lvlJc w:val="left"/>
      <w:pPr>
        <w:ind w:left="5466" w:hanging="360"/>
      </w:pPr>
    </w:lvl>
    <w:lvl w:ilvl="8" w:tplc="0415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9" w15:restartNumberingAfterBreak="0">
    <w:nsid w:val="0F9C0A8D"/>
    <w:multiLevelType w:val="multilevel"/>
    <w:tmpl w:val="CC02E3D2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0" w15:restartNumberingAfterBreak="0">
    <w:nsid w:val="1A5152BB"/>
    <w:multiLevelType w:val="multilevel"/>
    <w:tmpl w:val="0B4E0E7C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cs="Times New Roman"/>
      </w:rPr>
    </w:lvl>
  </w:abstractNum>
  <w:abstractNum w:abstractNumId="11" w15:restartNumberingAfterBreak="0">
    <w:nsid w:val="1E9913C8"/>
    <w:multiLevelType w:val="multilevel"/>
    <w:tmpl w:val="679EB748"/>
    <w:lvl w:ilvl="0">
      <w:start w:val="1"/>
      <w:numFmt w:val="lowerLetter"/>
      <w:lvlText w:val="%1)"/>
      <w:lvlJc w:val="left"/>
      <w:rPr>
        <w:rFonts w:ascii="Times New Roman" w:eastAsia="Andale Sans UI" w:hAnsi="Times New Roman" w:cs="Times New Roman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2" w15:restartNumberingAfterBreak="0">
    <w:nsid w:val="27A64095"/>
    <w:multiLevelType w:val="multilevel"/>
    <w:tmpl w:val="C35C370C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3" w15:restartNumberingAfterBreak="0">
    <w:nsid w:val="323019B7"/>
    <w:multiLevelType w:val="multilevel"/>
    <w:tmpl w:val="7850FE1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26F1C1E"/>
    <w:multiLevelType w:val="multilevel"/>
    <w:tmpl w:val="B470E436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5" w15:restartNumberingAfterBreak="0">
    <w:nsid w:val="36E76987"/>
    <w:multiLevelType w:val="hybridMultilevel"/>
    <w:tmpl w:val="DF3A403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FE6BC3"/>
    <w:multiLevelType w:val="hybridMultilevel"/>
    <w:tmpl w:val="4B16F3DC"/>
    <w:lvl w:ilvl="0" w:tplc="A72E220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2A5A8A"/>
    <w:multiLevelType w:val="multilevel"/>
    <w:tmpl w:val="5FB8A950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8" w15:restartNumberingAfterBreak="0">
    <w:nsid w:val="41906A81"/>
    <w:multiLevelType w:val="multilevel"/>
    <w:tmpl w:val="3DE27B1E"/>
    <w:styleLink w:val="WW8Num18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9" w15:restartNumberingAfterBreak="0">
    <w:nsid w:val="482271FC"/>
    <w:multiLevelType w:val="multilevel"/>
    <w:tmpl w:val="1C7E832A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0" w15:restartNumberingAfterBreak="0">
    <w:nsid w:val="5CD52312"/>
    <w:multiLevelType w:val="multilevel"/>
    <w:tmpl w:val="365027C4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1" w15:restartNumberingAfterBreak="0">
    <w:nsid w:val="5D2403CB"/>
    <w:multiLevelType w:val="hybridMultilevel"/>
    <w:tmpl w:val="EF5AD6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F034812"/>
    <w:multiLevelType w:val="hybridMultilevel"/>
    <w:tmpl w:val="077A57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3D52025"/>
    <w:multiLevelType w:val="hybridMultilevel"/>
    <w:tmpl w:val="B83A429C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CC1701"/>
    <w:multiLevelType w:val="multilevel"/>
    <w:tmpl w:val="57E6A930"/>
    <w:lvl w:ilvl="0">
      <w:numFmt w:val="bullet"/>
      <w:lvlText w:val="−"/>
      <w:lvlJc w:val="left"/>
      <w:pPr>
        <w:ind w:left="1146" w:hanging="360"/>
      </w:pPr>
      <w:rPr>
        <w:rFonts w:ascii="Times New Roman" w:hAnsi="Times New Roman" w:cs="Times New Roman"/>
        <w:color w:val="auto"/>
      </w:rPr>
    </w:lvl>
    <w:lvl w:ilvl="1">
      <w:numFmt w:val="bullet"/>
      <w:lvlText w:val="o"/>
      <w:lvlJc w:val="left"/>
      <w:pPr>
        <w:ind w:left="1866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86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306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026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746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466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86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906" w:hanging="360"/>
      </w:pPr>
      <w:rPr>
        <w:rFonts w:ascii="Wingdings" w:hAnsi="Wingdings"/>
      </w:rPr>
    </w:lvl>
  </w:abstractNum>
  <w:abstractNum w:abstractNumId="25" w15:restartNumberingAfterBreak="0">
    <w:nsid w:val="6DCF7D76"/>
    <w:multiLevelType w:val="multilevel"/>
    <w:tmpl w:val="CB46D280"/>
    <w:styleLink w:val="WW8Num2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6" w15:restartNumberingAfterBreak="0">
    <w:nsid w:val="714416AA"/>
    <w:multiLevelType w:val="hybridMultilevel"/>
    <w:tmpl w:val="121E89CC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9185769"/>
    <w:multiLevelType w:val="multilevel"/>
    <w:tmpl w:val="2210367C"/>
    <w:styleLink w:val="WW8Num1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28" w15:restartNumberingAfterBreak="0">
    <w:nsid w:val="79B608C3"/>
    <w:multiLevelType w:val="multilevel"/>
    <w:tmpl w:val="83A24446"/>
    <w:lvl w:ilvl="0">
      <w:numFmt w:val="bullet"/>
      <w:lvlText w:val="−"/>
      <w:lvlJc w:val="left"/>
      <w:pPr>
        <w:ind w:left="1146" w:hanging="360"/>
      </w:pPr>
      <w:rPr>
        <w:rFonts w:ascii="Times New Roman" w:hAnsi="Times New Roman" w:cs="Times New Roman"/>
        <w:color w:val="auto"/>
      </w:rPr>
    </w:lvl>
    <w:lvl w:ilvl="1">
      <w:numFmt w:val="bullet"/>
      <w:lvlText w:val="o"/>
      <w:lvlJc w:val="left"/>
      <w:pPr>
        <w:ind w:left="1866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86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306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026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746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466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86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906" w:hanging="360"/>
      </w:pPr>
      <w:rPr>
        <w:rFonts w:ascii="Wingdings" w:hAnsi="Wingdings"/>
      </w:rPr>
    </w:lvl>
  </w:abstractNum>
  <w:abstractNum w:abstractNumId="29" w15:restartNumberingAfterBreak="0">
    <w:nsid w:val="7E8B6D47"/>
    <w:multiLevelType w:val="multilevel"/>
    <w:tmpl w:val="02B2CA7A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0" w15:restartNumberingAfterBreak="0">
    <w:nsid w:val="7EB96216"/>
    <w:multiLevelType w:val="multilevel"/>
    <w:tmpl w:val="71CADEB0"/>
    <w:lvl w:ilvl="0">
      <w:start w:val="1"/>
      <w:numFmt w:val="decimal"/>
      <w:lvlText w:val="%1."/>
      <w:lvlJc w:val="left"/>
      <w:pPr>
        <w:ind w:left="2856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num w:numId="1">
    <w:abstractNumId w:val="6"/>
  </w:num>
  <w:num w:numId="2">
    <w:abstractNumId w:val="25"/>
  </w:num>
  <w:num w:numId="3">
    <w:abstractNumId w:val="27"/>
  </w:num>
  <w:num w:numId="4">
    <w:abstractNumId w:val="24"/>
    <w:lvlOverride w:ilvl="0">
      <w:startOverride w:val="1"/>
    </w:lvlOverride>
  </w:num>
  <w:num w:numId="5">
    <w:abstractNumId w:val="25"/>
    <w:lvlOverride w:ilvl="0">
      <w:startOverride w:val="1"/>
    </w:lvlOverride>
  </w:num>
  <w:num w:numId="6">
    <w:abstractNumId w:val="26"/>
  </w:num>
  <w:num w:numId="7">
    <w:abstractNumId w:val="21"/>
  </w:num>
  <w:num w:numId="8">
    <w:abstractNumId w:val="14"/>
  </w:num>
  <w:num w:numId="9">
    <w:abstractNumId w:val="14"/>
    <w:lvlOverride w:ilvl="0">
      <w:startOverride w:val="1"/>
    </w:lvlOverride>
  </w:num>
  <w:num w:numId="10">
    <w:abstractNumId w:val="10"/>
  </w:num>
  <w:num w:numId="11">
    <w:abstractNumId w:val="13"/>
  </w:num>
  <w:num w:numId="12">
    <w:abstractNumId w:val="30"/>
  </w:num>
  <w:num w:numId="13">
    <w:abstractNumId w:val="30"/>
    <w:lvlOverride w:ilvl="0">
      <w:startOverride w:val="1"/>
    </w:lvlOverride>
  </w:num>
  <w:num w:numId="14">
    <w:abstractNumId w:val="28"/>
  </w:num>
  <w:num w:numId="1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"/>
    <w:lvlOverride w:ilvl="0">
      <w:startOverride w:val="1"/>
    </w:lvlOverride>
  </w:num>
  <w:num w:numId="1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  <w:lvlOverride w:ilvl="0">
      <w:startOverride w:val="1"/>
    </w:lvlOverride>
  </w:num>
  <w:num w:numId="20">
    <w:abstractNumId w:val="23"/>
  </w:num>
  <w:num w:numId="21">
    <w:abstractNumId w:val="15"/>
  </w:num>
  <w:num w:numId="22">
    <w:abstractNumId w:val="16"/>
  </w:num>
  <w:num w:numId="23">
    <w:abstractNumId w:val="20"/>
  </w:num>
  <w:num w:numId="24">
    <w:abstractNumId w:val="18"/>
  </w:num>
  <w:num w:numId="25">
    <w:abstractNumId w:val="19"/>
  </w:num>
  <w:num w:numId="26">
    <w:abstractNumId w:val="12"/>
  </w:num>
  <w:num w:numId="27">
    <w:abstractNumId w:val="9"/>
  </w:num>
  <w:num w:numId="28">
    <w:abstractNumId w:val="17"/>
  </w:num>
  <w:num w:numId="29">
    <w:abstractNumId w:val="29"/>
  </w:num>
  <w:num w:numId="30">
    <w:abstractNumId w:val="18"/>
    <w:lvlOverride w:ilvl="0">
      <w:startOverride w:val="1"/>
    </w:lvlOverride>
  </w:num>
  <w:num w:numId="31">
    <w:abstractNumId w:val="5"/>
  </w:num>
  <w:num w:numId="32">
    <w:abstractNumId w:val="7"/>
  </w:num>
  <w:num w:numId="33">
    <w:abstractNumId w:val="22"/>
  </w:num>
  <w:num w:numId="34">
    <w:abstractNumId w:val="11"/>
  </w:num>
  <w:num w:numId="3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4524"/>
    <w:rsid w:val="0001315D"/>
    <w:rsid w:val="00013B18"/>
    <w:rsid w:val="000230D7"/>
    <w:rsid w:val="00045E19"/>
    <w:rsid w:val="000522D2"/>
    <w:rsid w:val="000630AD"/>
    <w:rsid w:val="00095CA1"/>
    <w:rsid w:val="000E057B"/>
    <w:rsid w:val="000E2042"/>
    <w:rsid w:val="001056D7"/>
    <w:rsid w:val="00105F91"/>
    <w:rsid w:val="00131463"/>
    <w:rsid w:val="001526BE"/>
    <w:rsid w:val="00155782"/>
    <w:rsid w:val="00173CFC"/>
    <w:rsid w:val="00183F49"/>
    <w:rsid w:val="0019284A"/>
    <w:rsid w:val="001A4C7D"/>
    <w:rsid w:val="001C5386"/>
    <w:rsid w:val="001D2073"/>
    <w:rsid w:val="001D6DD3"/>
    <w:rsid w:val="001E4EEB"/>
    <w:rsid w:val="001E5383"/>
    <w:rsid w:val="001E5D82"/>
    <w:rsid w:val="001F7067"/>
    <w:rsid w:val="002067AF"/>
    <w:rsid w:val="0021002C"/>
    <w:rsid w:val="0021097F"/>
    <w:rsid w:val="0023166F"/>
    <w:rsid w:val="00237696"/>
    <w:rsid w:val="0025137F"/>
    <w:rsid w:val="00251FC1"/>
    <w:rsid w:val="002523DD"/>
    <w:rsid w:val="00256280"/>
    <w:rsid w:val="00261563"/>
    <w:rsid w:val="00273165"/>
    <w:rsid w:val="002A6288"/>
    <w:rsid w:val="002C1838"/>
    <w:rsid w:val="002D27B3"/>
    <w:rsid w:val="002D3705"/>
    <w:rsid w:val="002D7898"/>
    <w:rsid w:val="002F25B2"/>
    <w:rsid w:val="00301B4A"/>
    <w:rsid w:val="00320591"/>
    <w:rsid w:val="00325AE9"/>
    <w:rsid w:val="003373BB"/>
    <w:rsid w:val="00353BE3"/>
    <w:rsid w:val="00356149"/>
    <w:rsid w:val="00364B8B"/>
    <w:rsid w:val="00366B50"/>
    <w:rsid w:val="0036784B"/>
    <w:rsid w:val="003942F9"/>
    <w:rsid w:val="003B119F"/>
    <w:rsid w:val="003B5F80"/>
    <w:rsid w:val="003C09D2"/>
    <w:rsid w:val="003D2B91"/>
    <w:rsid w:val="003D59C3"/>
    <w:rsid w:val="00411D25"/>
    <w:rsid w:val="00423D5E"/>
    <w:rsid w:val="0043322C"/>
    <w:rsid w:val="004729FD"/>
    <w:rsid w:val="00484C64"/>
    <w:rsid w:val="004855D5"/>
    <w:rsid w:val="0049668C"/>
    <w:rsid w:val="004B587C"/>
    <w:rsid w:val="004C2E57"/>
    <w:rsid w:val="004C6B5B"/>
    <w:rsid w:val="004D5B71"/>
    <w:rsid w:val="004D7641"/>
    <w:rsid w:val="004E1CC6"/>
    <w:rsid w:val="004F1F67"/>
    <w:rsid w:val="004F52D3"/>
    <w:rsid w:val="004F717D"/>
    <w:rsid w:val="00510490"/>
    <w:rsid w:val="00514524"/>
    <w:rsid w:val="005161B2"/>
    <w:rsid w:val="0052745D"/>
    <w:rsid w:val="00531FB4"/>
    <w:rsid w:val="005446CE"/>
    <w:rsid w:val="00545220"/>
    <w:rsid w:val="00561F79"/>
    <w:rsid w:val="00567365"/>
    <w:rsid w:val="005675AA"/>
    <w:rsid w:val="00571856"/>
    <w:rsid w:val="00571A4E"/>
    <w:rsid w:val="00577EC6"/>
    <w:rsid w:val="00582EFC"/>
    <w:rsid w:val="005917B5"/>
    <w:rsid w:val="005A3023"/>
    <w:rsid w:val="005C096F"/>
    <w:rsid w:val="005C3308"/>
    <w:rsid w:val="005E107C"/>
    <w:rsid w:val="005F2AF4"/>
    <w:rsid w:val="005F6B58"/>
    <w:rsid w:val="0061213E"/>
    <w:rsid w:val="00617E4F"/>
    <w:rsid w:val="006208C2"/>
    <w:rsid w:val="0062546C"/>
    <w:rsid w:val="0063781E"/>
    <w:rsid w:val="00642991"/>
    <w:rsid w:val="006573AB"/>
    <w:rsid w:val="00664807"/>
    <w:rsid w:val="00671967"/>
    <w:rsid w:val="006820A0"/>
    <w:rsid w:val="00686DBB"/>
    <w:rsid w:val="006956AE"/>
    <w:rsid w:val="00697BC6"/>
    <w:rsid w:val="006D5C30"/>
    <w:rsid w:val="006E7175"/>
    <w:rsid w:val="006F1B42"/>
    <w:rsid w:val="006F33F9"/>
    <w:rsid w:val="007039E4"/>
    <w:rsid w:val="00735559"/>
    <w:rsid w:val="0074592F"/>
    <w:rsid w:val="00751F0B"/>
    <w:rsid w:val="0075714E"/>
    <w:rsid w:val="00765EC3"/>
    <w:rsid w:val="0077592E"/>
    <w:rsid w:val="00775949"/>
    <w:rsid w:val="00795EA1"/>
    <w:rsid w:val="00797607"/>
    <w:rsid w:val="007E0011"/>
    <w:rsid w:val="007E6E85"/>
    <w:rsid w:val="007F7864"/>
    <w:rsid w:val="0080767B"/>
    <w:rsid w:val="008360D4"/>
    <w:rsid w:val="00842CCF"/>
    <w:rsid w:val="00846C71"/>
    <w:rsid w:val="00852F92"/>
    <w:rsid w:val="00854158"/>
    <w:rsid w:val="00890390"/>
    <w:rsid w:val="00890B55"/>
    <w:rsid w:val="008B11C2"/>
    <w:rsid w:val="008B48F3"/>
    <w:rsid w:val="008D300B"/>
    <w:rsid w:val="008D6D59"/>
    <w:rsid w:val="008E3A97"/>
    <w:rsid w:val="0091192D"/>
    <w:rsid w:val="0093335B"/>
    <w:rsid w:val="0093539E"/>
    <w:rsid w:val="009442B9"/>
    <w:rsid w:val="00955F12"/>
    <w:rsid w:val="00965CE2"/>
    <w:rsid w:val="00965F11"/>
    <w:rsid w:val="009859AC"/>
    <w:rsid w:val="00993CEA"/>
    <w:rsid w:val="009A6F51"/>
    <w:rsid w:val="009C0935"/>
    <w:rsid w:val="00A013D0"/>
    <w:rsid w:val="00A0258F"/>
    <w:rsid w:val="00A23FD5"/>
    <w:rsid w:val="00A23FE5"/>
    <w:rsid w:val="00A24499"/>
    <w:rsid w:val="00A27582"/>
    <w:rsid w:val="00A31679"/>
    <w:rsid w:val="00A34695"/>
    <w:rsid w:val="00A47215"/>
    <w:rsid w:val="00A47E07"/>
    <w:rsid w:val="00A63704"/>
    <w:rsid w:val="00A75D28"/>
    <w:rsid w:val="00AC0453"/>
    <w:rsid w:val="00AC6628"/>
    <w:rsid w:val="00AE4172"/>
    <w:rsid w:val="00AE60FA"/>
    <w:rsid w:val="00AF0BCD"/>
    <w:rsid w:val="00B13E7A"/>
    <w:rsid w:val="00B3196A"/>
    <w:rsid w:val="00B35778"/>
    <w:rsid w:val="00B63C54"/>
    <w:rsid w:val="00B7580F"/>
    <w:rsid w:val="00B75957"/>
    <w:rsid w:val="00B83FD6"/>
    <w:rsid w:val="00BA5B5F"/>
    <w:rsid w:val="00BB233E"/>
    <w:rsid w:val="00BB49FA"/>
    <w:rsid w:val="00BC3EE4"/>
    <w:rsid w:val="00BC558C"/>
    <w:rsid w:val="00BC5A65"/>
    <w:rsid w:val="00BE736C"/>
    <w:rsid w:val="00C1403C"/>
    <w:rsid w:val="00C2465E"/>
    <w:rsid w:val="00C569BD"/>
    <w:rsid w:val="00C663E1"/>
    <w:rsid w:val="00C7727A"/>
    <w:rsid w:val="00CA6206"/>
    <w:rsid w:val="00CB70B2"/>
    <w:rsid w:val="00CE3BAB"/>
    <w:rsid w:val="00CE4CA2"/>
    <w:rsid w:val="00CE7D99"/>
    <w:rsid w:val="00CF24C7"/>
    <w:rsid w:val="00D012E1"/>
    <w:rsid w:val="00D01531"/>
    <w:rsid w:val="00D43B65"/>
    <w:rsid w:val="00D45AF2"/>
    <w:rsid w:val="00D52A7E"/>
    <w:rsid w:val="00D570B6"/>
    <w:rsid w:val="00D608F5"/>
    <w:rsid w:val="00D6319E"/>
    <w:rsid w:val="00D719CF"/>
    <w:rsid w:val="00D725B4"/>
    <w:rsid w:val="00D73485"/>
    <w:rsid w:val="00D73585"/>
    <w:rsid w:val="00D91446"/>
    <w:rsid w:val="00D926E2"/>
    <w:rsid w:val="00DA3725"/>
    <w:rsid w:val="00DA7CA5"/>
    <w:rsid w:val="00DD3F37"/>
    <w:rsid w:val="00DF2E11"/>
    <w:rsid w:val="00E01888"/>
    <w:rsid w:val="00E1571B"/>
    <w:rsid w:val="00E20BAE"/>
    <w:rsid w:val="00E2515A"/>
    <w:rsid w:val="00E60934"/>
    <w:rsid w:val="00E653BB"/>
    <w:rsid w:val="00E84AB4"/>
    <w:rsid w:val="00E9682E"/>
    <w:rsid w:val="00EB6543"/>
    <w:rsid w:val="00ED6591"/>
    <w:rsid w:val="00EF4F3F"/>
    <w:rsid w:val="00F136AD"/>
    <w:rsid w:val="00F20723"/>
    <w:rsid w:val="00F3677C"/>
    <w:rsid w:val="00F4730E"/>
    <w:rsid w:val="00F72372"/>
    <w:rsid w:val="00F90C6E"/>
    <w:rsid w:val="00FA1887"/>
    <w:rsid w:val="00FB2238"/>
    <w:rsid w:val="00FB6120"/>
    <w:rsid w:val="00FB791A"/>
    <w:rsid w:val="00FC22A3"/>
    <w:rsid w:val="00FD60E9"/>
    <w:rsid w:val="00FF25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122033EC"/>
  <w15:chartTrackingRefBased/>
  <w15:docId w15:val="{A67C7C63-DE3A-4FE3-990B-180C9B8672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14524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5145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14524"/>
  </w:style>
  <w:style w:type="paragraph" w:styleId="Akapitzlist">
    <w:name w:val="List Paragraph"/>
    <w:basedOn w:val="Normalny"/>
    <w:qFormat/>
    <w:rsid w:val="00514524"/>
    <w:pPr>
      <w:spacing w:after="160" w:line="259" w:lineRule="auto"/>
      <w:ind w:left="720"/>
      <w:contextualSpacing/>
    </w:pPr>
  </w:style>
  <w:style w:type="paragraph" w:customStyle="1" w:styleId="Standard">
    <w:name w:val="Standard"/>
    <w:rsid w:val="00514524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numbering" w:customStyle="1" w:styleId="WW8Num2">
    <w:name w:val="WW8Num2"/>
    <w:basedOn w:val="Bezlisty"/>
    <w:rsid w:val="00D570B6"/>
    <w:pPr>
      <w:numPr>
        <w:numId w:val="2"/>
      </w:numPr>
    </w:pPr>
  </w:style>
  <w:style w:type="numbering" w:customStyle="1" w:styleId="WW8Num1">
    <w:name w:val="WW8Num1"/>
    <w:basedOn w:val="Bezlisty"/>
    <w:rsid w:val="00D570B6"/>
    <w:pPr>
      <w:numPr>
        <w:numId w:val="3"/>
      </w:numPr>
    </w:pPr>
  </w:style>
  <w:style w:type="character" w:styleId="Hipercze">
    <w:name w:val="Hyperlink"/>
    <w:uiPriority w:val="99"/>
    <w:unhideWhenUsed/>
    <w:rsid w:val="00B63C54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D52A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52A7E"/>
  </w:style>
  <w:style w:type="table" w:styleId="Tabela-Siatka">
    <w:name w:val="Table Grid"/>
    <w:basedOn w:val="Standardowy"/>
    <w:uiPriority w:val="59"/>
    <w:rsid w:val="00423D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71A4E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571A4E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571A4E"/>
    <w:rPr>
      <w:vertAlign w:val="superscript"/>
    </w:rPr>
  </w:style>
  <w:style w:type="numbering" w:customStyle="1" w:styleId="WW8Num18">
    <w:name w:val="WW8Num18"/>
    <w:basedOn w:val="Bezlisty"/>
    <w:rsid w:val="005A3023"/>
    <w:pPr>
      <w:numPr>
        <w:numId w:val="24"/>
      </w:numPr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91446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D91446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semiHidden/>
    <w:unhideWhenUsed/>
    <w:rsid w:val="00FC22A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C22A3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uiPriority w:val="99"/>
    <w:semiHidden/>
    <w:rsid w:val="00FC22A3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C22A3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FC22A3"/>
    <w:rPr>
      <w:b/>
      <w:bCs/>
      <w:lang w:eastAsia="en-US"/>
    </w:rPr>
  </w:style>
  <w:style w:type="paragraph" w:styleId="NormalnyWeb">
    <w:name w:val="Normal (Web)"/>
    <w:basedOn w:val="Normalny"/>
    <w:rsid w:val="00BC558C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/CEIDG/CEIDG.Public.UI/Search.aspx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ekrs.ms.gov.pl/web/wyszukiwarka-krs/strona-glowna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83A2E1-CDEE-4EC5-8F0C-717002BAB5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451</Words>
  <Characters>2710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3155</CharactersWithSpaces>
  <SharedDoc>false</SharedDoc>
  <HLinks>
    <vt:vector size="12" baseType="variant">
      <vt:variant>
        <vt:i4>2293794</vt:i4>
      </vt:variant>
      <vt:variant>
        <vt:i4>9</vt:i4>
      </vt:variant>
      <vt:variant>
        <vt:i4>0</vt:i4>
      </vt:variant>
      <vt:variant>
        <vt:i4>5</vt:i4>
      </vt:variant>
      <vt:variant>
        <vt:lpwstr>https://ekrs.ms.gov.pl/web/wyszukiwarka-krs/strona-glowna/</vt:lpwstr>
      </vt:variant>
      <vt:variant>
        <vt:lpwstr/>
      </vt:variant>
      <vt:variant>
        <vt:i4>7012451</vt:i4>
      </vt:variant>
      <vt:variant>
        <vt:i4>3</vt:i4>
      </vt:variant>
      <vt:variant>
        <vt:i4>0</vt:i4>
      </vt:variant>
      <vt:variant>
        <vt:i4>5</vt:i4>
      </vt:variant>
      <vt:variant>
        <vt:lpwstr>https://prod.ceidg.gov.pl/CEIDG/CEIDG.Public.UI/Search.aspx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wlasciciel</dc:creator>
  <cp:keywords/>
  <cp:lastModifiedBy>Pawel Tymczyszyn</cp:lastModifiedBy>
  <cp:revision>13</cp:revision>
  <dcterms:created xsi:type="dcterms:W3CDTF">2023-09-27T11:32:00Z</dcterms:created>
  <dcterms:modified xsi:type="dcterms:W3CDTF">2025-11-28T12:59:00Z</dcterms:modified>
</cp:coreProperties>
</file>